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CC73A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037AC0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7004882E" w:rsidR="00285FEE" w:rsidRPr="00AA3E40" w:rsidRDefault="00621D2E" w:rsidP="00AA3E4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21D2E">
        <w:rPr>
          <w:rFonts w:ascii="Arial" w:hAnsi="Arial" w:cs="Arial"/>
          <w:b/>
          <w:bCs/>
          <w:sz w:val="22"/>
          <w:szCs w:val="22"/>
          <w:lang w:val="pl-PL" w:eastAsia="pl-PL"/>
        </w:rPr>
        <w:t>Remont drogi powiatowej Nr 1 152R klasy "Z" relacji Borowa - Czermin - Wola Mielecka - Kiełków - Przecław w km 0+007 - 5+374, km 14+325 -16+548 i km 26+967 - 27+436 m. Borowa i Czermin, Wola Mielecka, Podleszany i Przecław</w:t>
      </w:r>
      <w:r w:rsidR="00AA3E40"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1611F" w14:textId="77777777" w:rsidR="00C86DC3" w:rsidRDefault="00C86DC3" w:rsidP="00AC1A4B">
      <w:r>
        <w:separator/>
      </w:r>
    </w:p>
  </w:endnote>
  <w:endnote w:type="continuationSeparator" w:id="0">
    <w:p w14:paraId="6EFD52C8" w14:textId="77777777" w:rsidR="00C86DC3" w:rsidRDefault="00C86DC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E67D4" w14:textId="77777777" w:rsidR="00C86DC3" w:rsidRDefault="00C86DC3" w:rsidP="00AC1A4B">
      <w:r>
        <w:separator/>
      </w:r>
    </w:p>
  </w:footnote>
  <w:footnote w:type="continuationSeparator" w:id="0">
    <w:p w14:paraId="53EAA7DC" w14:textId="77777777" w:rsidR="00C86DC3" w:rsidRDefault="00C86DC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150DF8EE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E7A4E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621D2E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FE7A4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02252934">
    <w:abstractNumId w:val="49"/>
  </w:num>
  <w:num w:numId="2" w16cid:durableId="2071421881">
    <w:abstractNumId w:val="39"/>
  </w:num>
  <w:num w:numId="3" w16cid:durableId="705327278">
    <w:abstractNumId w:val="40"/>
  </w:num>
  <w:num w:numId="4" w16cid:durableId="930547682">
    <w:abstractNumId w:val="22"/>
  </w:num>
  <w:num w:numId="5" w16cid:durableId="888030950">
    <w:abstractNumId w:val="48"/>
  </w:num>
  <w:num w:numId="6" w16cid:durableId="1638022480">
    <w:abstractNumId w:val="18"/>
  </w:num>
  <w:num w:numId="7" w16cid:durableId="1225219296">
    <w:abstractNumId w:val="24"/>
  </w:num>
  <w:num w:numId="8" w16cid:durableId="396635870">
    <w:abstractNumId w:val="36"/>
  </w:num>
  <w:num w:numId="9" w16cid:durableId="951015975">
    <w:abstractNumId w:val="34"/>
  </w:num>
  <w:num w:numId="10" w16cid:durableId="1903057258">
    <w:abstractNumId w:val="35"/>
  </w:num>
  <w:num w:numId="11" w16cid:durableId="1490517671">
    <w:abstractNumId w:val="45"/>
  </w:num>
  <w:num w:numId="12" w16cid:durableId="1730952823">
    <w:abstractNumId w:val="32"/>
  </w:num>
  <w:num w:numId="13" w16cid:durableId="1631785059">
    <w:abstractNumId w:val="41"/>
  </w:num>
  <w:num w:numId="14" w16cid:durableId="1361935807">
    <w:abstractNumId w:val="43"/>
  </w:num>
  <w:num w:numId="15" w16cid:durableId="338050297">
    <w:abstractNumId w:val="42"/>
  </w:num>
  <w:num w:numId="16" w16cid:durableId="1758869754">
    <w:abstractNumId w:val="26"/>
  </w:num>
  <w:num w:numId="17" w16cid:durableId="1543057558">
    <w:abstractNumId w:val="37"/>
  </w:num>
  <w:num w:numId="18" w16cid:durableId="889074881">
    <w:abstractNumId w:val="44"/>
  </w:num>
  <w:num w:numId="19" w16cid:durableId="1012877572">
    <w:abstractNumId w:val="51"/>
  </w:num>
  <w:num w:numId="20" w16cid:durableId="1061099051">
    <w:abstractNumId w:val="29"/>
  </w:num>
  <w:num w:numId="21" w16cid:durableId="229001763">
    <w:abstractNumId w:val="52"/>
  </w:num>
  <w:num w:numId="22" w16cid:durableId="691608926">
    <w:abstractNumId w:val="17"/>
  </w:num>
  <w:num w:numId="23" w16cid:durableId="473374267">
    <w:abstractNumId w:val="47"/>
  </w:num>
  <w:num w:numId="24" w16cid:durableId="1890920762">
    <w:abstractNumId w:val="38"/>
  </w:num>
  <w:num w:numId="25" w16cid:durableId="1571380982">
    <w:abstractNumId w:val="27"/>
  </w:num>
  <w:num w:numId="26" w16cid:durableId="1072315208">
    <w:abstractNumId w:val="30"/>
  </w:num>
  <w:num w:numId="27" w16cid:durableId="549614110">
    <w:abstractNumId w:val="54"/>
  </w:num>
  <w:num w:numId="28" w16cid:durableId="264774546">
    <w:abstractNumId w:val="25"/>
  </w:num>
  <w:num w:numId="29" w16cid:durableId="751196765">
    <w:abstractNumId w:val="50"/>
  </w:num>
  <w:num w:numId="30" w16cid:durableId="512451747">
    <w:abstractNumId w:val="33"/>
  </w:num>
  <w:num w:numId="31" w16cid:durableId="2003465725">
    <w:abstractNumId w:val="53"/>
  </w:num>
  <w:num w:numId="32" w16cid:durableId="2004821640">
    <w:abstractNumId w:val="46"/>
  </w:num>
  <w:num w:numId="33" w16cid:durableId="1576815457">
    <w:abstractNumId w:val="31"/>
  </w:num>
  <w:num w:numId="34" w16cid:durableId="1869565954">
    <w:abstractNumId w:val="21"/>
  </w:num>
  <w:num w:numId="35" w16cid:durableId="6680932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AC0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2333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21D2E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F0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86DC3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E7A4E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2022-05-11T07:53:00Z</cp:lastPrinted>
  <dcterms:created xsi:type="dcterms:W3CDTF">2021-02-17T13:06:00Z</dcterms:created>
  <dcterms:modified xsi:type="dcterms:W3CDTF">2023-08-28T10:47:00Z</dcterms:modified>
</cp:coreProperties>
</file>